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78E786BC" w14:textId="77777777" w:rsidR="00DD402D" w:rsidRPr="00DD402D" w:rsidRDefault="00DD402D" w:rsidP="00DD402D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DD402D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DD402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D402D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DD402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D402D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DD402D">
        <w:rPr>
          <w:rFonts w:ascii="Arial" w:hAnsi="Arial" w:cs="Arial"/>
          <w:b/>
          <w:bCs/>
          <w:sz w:val="22"/>
          <w:szCs w:val="22"/>
        </w:rPr>
        <w:t xml:space="preserve"> Nr 1 139R </w:t>
      </w:r>
      <w:proofErr w:type="spellStart"/>
      <w:r w:rsidRPr="00DD402D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DD402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D402D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DD402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D402D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DD402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D402D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DD402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D402D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DD402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D402D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DD402D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528D315" w14:textId="77777777" w:rsidR="00DD402D" w:rsidRPr="00DD402D" w:rsidRDefault="00DD402D" w:rsidP="00DD402D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D402D">
        <w:rPr>
          <w:rFonts w:ascii="Arial" w:hAnsi="Arial" w:cs="Arial"/>
          <w:b/>
          <w:bCs/>
          <w:sz w:val="22"/>
          <w:szCs w:val="22"/>
        </w:rPr>
        <w:t xml:space="preserve">w m. </w:t>
      </w:r>
      <w:proofErr w:type="spellStart"/>
      <w:r w:rsidRPr="00DD402D">
        <w:rPr>
          <w:rFonts w:ascii="Arial" w:hAnsi="Arial" w:cs="Arial"/>
          <w:b/>
          <w:bCs/>
          <w:sz w:val="22"/>
          <w:szCs w:val="22"/>
        </w:rPr>
        <w:t>Czajkowa</w:t>
      </w:r>
      <w:proofErr w:type="spellEnd"/>
      <w:r w:rsidRPr="00DD402D">
        <w:rPr>
          <w:rFonts w:ascii="Arial" w:hAnsi="Arial" w:cs="Arial"/>
          <w:b/>
          <w:bCs/>
          <w:sz w:val="22"/>
          <w:szCs w:val="22"/>
        </w:rPr>
        <w:t xml:space="preserve"> w km 2+960-3+300 </w:t>
      </w:r>
      <w:proofErr w:type="spellStart"/>
      <w:r w:rsidRPr="00DD402D">
        <w:rPr>
          <w:rFonts w:ascii="Arial" w:hAnsi="Arial" w:cs="Arial"/>
          <w:b/>
          <w:bCs/>
          <w:sz w:val="22"/>
          <w:szCs w:val="22"/>
        </w:rPr>
        <w:t>oraz</w:t>
      </w:r>
      <w:proofErr w:type="spellEnd"/>
      <w:r w:rsidRPr="00DD402D"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 w:rsidRPr="00DD402D">
        <w:rPr>
          <w:rFonts w:ascii="Arial" w:hAnsi="Arial" w:cs="Arial"/>
          <w:b/>
          <w:bCs/>
          <w:sz w:val="22"/>
          <w:szCs w:val="22"/>
        </w:rPr>
        <w:t>Sarnów</w:t>
      </w:r>
      <w:proofErr w:type="spellEnd"/>
      <w:r w:rsidRPr="00DD402D">
        <w:rPr>
          <w:rFonts w:ascii="Arial" w:hAnsi="Arial" w:cs="Arial"/>
          <w:b/>
          <w:bCs/>
          <w:sz w:val="22"/>
          <w:szCs w:val="22"/>
        </w:rPr>
        <w:t xml:space="preserve"> w km 4+852-5+123 </w:t>
      </w:r>
    </w:p>
    <w:p w14:paraId="26DEE859" w14:textId="6A36AA83" w:rsidR="00285FEE" w:rsidRDefault="00DD402D" w:rsidP="00DD402D">
      <w:pPr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DD402D">
        <w:rPr>
          <w:rFonts w:ascii="Arial" w:hAnsi="Arial" w:cs="Arial"/>
          <w:b/>
          <w:bCs/>
          <w:sz w:val="22"/>
          <w:szCs w:val="22"/>
        </w:rPr>
        <w:t xml:space="preserve">w </w:t>
      </w:r>
      <w:proofErr w:type="spellStart"/>
      <w:r w:rsidRPr="00DD402D">
        <w:rPr>
          <w:rFonts w:ascii="Arial" w:hAnsi="Arial" w:cs="Arial"/>
          <w:b/>
          <w:bCs/>
          <w:sz w:val="22"/>
          <w:szCs w:val="22"/>
        </w:rPr>
        <w:t>granicy</w:t>
      </w:r>
      <w:proofErr w:type="spellEnd"/>
      <w:r w:rsidRPr="00DD402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D402D">
        <w:rPr>
          <w:rFonts w:ascii="Arial" w:hAnsi="Arial" w:cs="Arial"/>
          <w:b/>
          <w:bCs/>
          <w:sz w:val="22"/>
          <w:szCs w:val="22"/>
        </w:rPr>
        <w:t>istniejącego</w:t>
      </w:r>
      <w:proofErr w:type="spellEnd"/>
      <w:r w:rsidRPr="00DD402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D402D">
        <w:rPr>
          <w:rFonts w:ascii="Arial" w:hAnsi="Arial" w:cs="Arial"/>
          <w:b/>
          <w:bCs/>
          <w:sz w:val="22"/>
          <w:szCs w:val="22"/>
        </w:rPr>
        <w:t>pasa</w:t>
      </w:r>
      <w:proofErr w:type="spellEnd"/>
      <w:r w:rsidRPr="00DD402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D402D">
        <w:rPr>
          <w:rFonts w:ascii="Arial" w:hAnsi="Arial" w:cs="Arial"/>
          <w:b/>
          <w:bCs/>
          <w:sz w:val="22"/>
          <w:szCs w:val="22"/>
        </w:rPr>
        <w:t>drogowego</w:t>
      </w:r>
      <w:proofErr w:type="spellEnd"/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1652C" w14:textId="77777777" w:rsidR="005D1A04" w:rsidRDefault="005D1A04" w:rsidP="00AC1A4B">
      <w:r>
        <w:separator/>
      </w:r>
    </w:p>
  </w:endnote>
  <w:endnote w:type="continuationSeparator" w:id="0">
    <w:p w14:paraId="538EE642" w14:textId="77777777" w:rsidR="005D1A04" w:rsidRDefault="005D1A0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8E2BE" w14:textId="77777777" w:rsidR="005D1A04" w:rsidRDefault="005D1A04" w:rsidP="00AC1A4B">
      <w:r>
        <w:separator/>
      </w:r>
    </w:p>
  </w:footnote>
  <w:footnote w:type="continuationSeparator" w:id="0">
    <w:p w14:paraId="1FE796C0" w14:textId="77777777" w:rsidR="005D1A04" w:rsidRDefault="005D1A0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2619FEEA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DD402D">
      <w:rPr>
        <w:rFonts w:ascii="Calibri" w:hAnsi="Calibri"/>
        <w:b/>
        <w:bCs/>
        <w:color w:val="4F81BD"/>
        <w:sz w:val="18"/>
        <w:szCs w:val="18"/>
        <w:lang w:val="pl-PL" w:eastAsia="ar-SA"/>
      </w:rPr>
      <w:t>65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C5011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1A04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8297B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B7138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5011"/>
    <w:rsid w:val="00DD402D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24</cp:revision>
  <cp:lastPrinted>2021-01-22T11:33:00Z</cp:lastPrinted>
  <dcterms:created xsi:type="dcterms:W3CDTF">2021-02-17T13:06:00Z</dcterms:created>
  <dcterms:modified xsi:type="dcterms:W3CDTF">2023-09-19T10:34:00Z</dcterms:modified>
</cp:coreProperties>
</file>